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5F1026D7" w:rsidR="00F374BF" w:rsidRPr="00F374BF" w:rsidRDefault="00DD0C95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proofErr w:type="spellStart"/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>Moderniz</w:t>
      </w:r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>Modernizacja</w:t>
      </w:r>
      <w:proofErr w:type="spellEnd"/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dróg powiatowych Nr 1 134 R na odcinku 1 600 </w:t>
      </w:r>
      <w:proofErr w:type="spellStart"/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="00FE7D76" w:rsidRPr="00FE7D7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m. Zachwiejów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83E83" w14:textId="77777777" w:rsidR="00CB31A7" w:rsidRDefault="00CB31A7" w:rsidP="00AC1A4B">
      <w:r>
        <w:separator/>
      </w:r>
    </w:p>
  </w:endnote>
  <w:endnote w:type="continuationSeparator" w:id="0">
    <w:p w14:paraId="4A4AC77D" w14:textId="77777777" w:rsidR="00CB31A7" w:rsidRDefault="00CB31A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1E01" w14:textId="77777777" w:rsidR="00CB31A7" w:rsidRDefault="00CB31A7" w:rsidP="00AC1A4B">
      <w:r>
        <w:separator/>
      </w:r>
    </w:p>
  </w:footnote>
  <w:footnote w:type="continuationSeparator" w:id="0">
    <w:p w14:paraId="0FBF1F05" w14:textId="77777777" w:rsidR="00CB31A7" w:rsidRDefault="00CB31A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69F03B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FE7D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31A7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E7D76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2023-07-31T07:29:00Z</dcterms:modified>
</cp:coreProperties>
</file>